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3DF7786A" w:rsidR="00A91E5D" w:rsidRDefault="001B2D73" w:rsidP="002F6508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A2489A">
        <w:rPr>
          <w:rFonts w:cs="Calibri"/>
          <w:sz w:val="24"/>
        </w:rPr>
        <w:t>6</w:t>
      </w:r>
      <w:r w:rsidR="00AB0E71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2F6508">
      <w:pPr>
        <w:spacing w:after="0" w:line="360" w:lineRule="auto"/>
        <w:rPr>
          <w:rFonts w:cs="Calibri"/>
          <w:sz w:val="24"/>
        </w:rPr>
      </w:pPr>
    </w:p>
    <w:p w14:paraId="37225E50" w14:textId="0E19FD59" w:rsidR="00986E0E" w:rsidRPr="0008689C" w:rsidRDefault="00210730" w:rsidP="00986E0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986E0E">
        <w:rPr>
          <w:rFonts w:cs="Calibri"/>
          <w:sz w:val="24"/>
        </w:rPr>
        <w:t xml:space="preserve">: </w:t>
      </w:r>
      <w:r w:rsidR="00986E0E" w:rsidRPr="0008689C">
        <w:rPr>
          <w:rFonts w:cs="Calibri"/>
          <w:b/>
          <w:sz w:val="24"/>
          <w:szCs w:val="24"/>
        </w:rPr>
        <w:t>Wykończenie budynku przy ul. Kolejowej 190 w Radłowie wraz z powiększeniem plaży</w:t>
      </w:r>
      <w:r w:rsidR="00986E0E" w:rsidRPr="00861FFA">
        <w:rPr>
          <w:rFonts w:cs="Calibri"/>
          <w:bCs/>
          <w:sz w:val="24"/>
          <w:szCs w:val="24"/>
        </w:rPr>
        <w:t>,</w:t>
      </w:r>
      <w:r w:rsidR="00986E0E" w:rsidRPr="0008689C">
        <w:rPr>
          <w:rFonts w:cs="Calibri"/>
          <w:b/>
          <w:sz w:val="24"/>
          <w:szCs w:val="24"/>
        </w:rPr>
        <w:t xml:space="preserve"> </w:t>
      </w:r>
      <w:r w:rsidR="00986E0E" w:rsidRPr="0008689C">
        <w:rPr>
          <w:rFonts w:cs="Calibri"/>
          <w:sz w:val="24"/>
          <w:szCs w:val="24"/>
        </w:rPr>
        <w:t>udzielanego przez Roberta Kochańczyka, prowadzącego działalność gospodarczą pod firmą: F.U."K&amp;K" KOCHAŃCZYK ROBERT</w:t>
      </w:r>
      <w:r w:rsidR="00986E0E">
        <w:rPr>
          <w:rFonts w:cs="Calibri"/>
          <w:sz w:val="24"/>
          <w:szCs w:val="24"/>
          <w:lang w:eastAsia="pl-PL"/>
        </w:rPr>
        <w:t>, z </w:t>
      </w:r>
      <w:r w:rsidR="00986E0E" w:rsidRPr="0008689C">
        <w:rPr>
          <w:rFonts w:cs="Calibri"/>
          <w:sz w:val="24"/>
          <w:szCs w:val="24"/>
          <w:lang w:eastAsia="pl-PL"/>
        </w:rPr>
        <w:t xml:space="preserve">siedzibą pod adresem: </w:t>
      </w:r>
      <w:r w:rsidR="00A2489A" w:rsidRPr="00A2489A">
        <w:rPr>
          <w:rFonts w:cs="Calibri"/>
          <w:sz w:val="24"/>
          <w:szCs w:val="24"/>
          <w:lang w:eastAsia="pl-PL"/>
        </w:rPr>
        <w:t>ul. Kolejowa 164A</w:t>
      </w:r>
      <w:r w:rsidR="00A2489A">
        <w:rPr>
          <w:rFonts w:cs="Calibri"/>
          <w:sz w:val="24"/>
          <w:szCs w:val="24"/>
          <w:lang w:eastAsia="pl-PL"/>
        </w:rPr>
        <w:t xml:space="preserve">, </w:t>
      </w:r>
      <w:r w:rsidR="00986E0E" w:rsidRPr="0008689C">
        <w:rPr>
          <w:rFonts w:cs="Calibri"/>
          <w:sz w:val="24"/>
          <w:szCs w:val="24"/>
          <w:lang w:eastAsia="pl-PL"/>
        </w:rPr>
        <w:t xml:space="preserve">33-130 </w:t>
      </w:r>
      <w:r w:rsidR="00986E0E">
        <w:rPr>
          <w:rFonts w:cs="Calibri"/>
          <w:sz w:val="24"/>
          <w:szCs w:val="24"/>
        </w:rPr>
        <w:t xml:space="preserve">Radłów, </w:t>
      </w:r>
      <w:r w:rsidR="00986E0E" w:rsidRPr="0008689C">
        <w:rPr>
          <w:rFonts w:cs="Calibri"/>
          <w:sz w:val="24"/>
          <w:szCs w:val="24"/>
        </w:rPr>
        <w:t>posiadającą NIP 8732988558, REGON 121519257</w:t>
      </w:r>
    </w:p>
    <w:p w14:paraId="6BD59D77" w14:textId="77777777" w:rsidR="00EA40FC" w:rsidRDefault="00EA40FC" w:rsidP="002F6508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2F6508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0" w:name="_Hlk37066328"/>
      <w:r>
        <w:rPr>
          <w:rFonts w:cs="Calibri"/>
          <w:b/>
          <w:sz w:val="24"/>
        </w:rPr>
        <w:t>Dane wykonawcy</w:t>
      </w:r>
      <w:bookmarkEnd w:id="0"/>
    </w:p>
    <w:p w14:paraId="48206F15" w14:textId="2D61ECED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2F6508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2F6508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33C484F1" w:rsidR="001679C8" w:rsidRPr="00986E0E" w:rsidRDefault="00210730" w:rsidP="00986E0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</w:rPr>
        <w:t xml:space="preserve">Oświadczam, że </w:t>
      </w:r>
      <w:r w:rsidR="00302F69">
        <w:rPr>
          <w:rFonts w:cs="Calibri"/>
          <w:sz w:val="24"/>
        </w:rPr>
        <w:t xml:space="preserve">nie jestem powiązany </w:t>
      </w:r>
      <w:r w:rsidR="00302F69" w:rsidRPr="00302F69">
        <w:rPr>
          <w:rFonts w:cs="Calibri"/>
          <w:sz w:val="24"/>
        </w:rPr>
        <w:t>osobowo lub kapitałowo</w:t>
      </w:r>
      <w:r w:rsidR="00302F69">
        <w:rPr>
          <w:rFonts w:cs="Calibri"/>
          <w:sz w:val="24"/>
        </w:rPr>
        <w:t xml:space="preserve"> </w:t>
      </w:r>
      <w:r w:rsidR="00741D61">
        <w:rPr>
          <w:rFonts w:cs="Calibri"/>
          <w:sz w:val="24"/>
        </w:rPr>
        <w:t xml:space="preserve">z </w:t>
      </w:r>
      <w:r w:rsidR="00986E0E" w:rsidRPr="0008689C">
        <w:rPr>
          <w:rFonts w:cs="Calibri"/>
          <w:sz w:val="24"/>
          <w:szCs w:val="24"/>
        </w:rPr>
        <w:t>Robert</w:t>
      </w:r>
      <w:r w:rsidR="00986E0E">
        <w:rPr>
          <w:rFonts w:cs="Calibri"/>
          <w:sz w:val="24"/>
          <w:szCs w:val="24"/>
        </w:rPr>
        <w:t>em</w:t>
      </w:r>
      <w:r w:rsidR="00986E0E" w:rsidRPr="0008689C">
        <w:rPr>
          <w:rFonts w:cs="Calibri"/>
          <w:sz w:val="24"/>
          <w:szCs w:val="24"/>
        </w:rPr>
        <w:t xml:space="preserve"> Kochańczyk</w:t>
      </w:r>
      <w:r w:rsidR="00986E0E">
        <w:rPr>
          <w:rFonts w:cs="Calibri"/>
          <w:sz w:val="24"/>
          <w:szCs w:val="24"/>
        </w:rPr>
        <w:t>iem</w:t>
      </w:r>
      <w:r w:rsidR="00986E0E" w:rsidRPr="0008689C">
        <w:rPr>
          <w:rFonts w:cs="Calibri"/>
          <w:sz w:val="24"/>
          <w:szCs w:val="24"/>
        </w:rPr>
        <w:t>, prowadząc</w:t>
      </w:r>
      <w:r w:rsidR="00986E0E">
        <w:rPr>
          <w:rFonts w:cs="Calibri"/>
          <w:sz w:val="24"/>
          <w:szCs w:val="24"/>
        </w:rPr>
        <w:t>ym</w:t>
      </w:r>
      <w:r w:rsidR="00986E0E" w:rsidRPr="0008689C">
        <w:rPr>
          <w:rFonts w:cs="Calibri"/>
          <w:sz w:val="24"/>
          <w:szCs w:val="24"/>
        </w:rPr>
        <w:t xml:space="preserve"> działalność gospodarczą pod firmą: F.U."K&amp;K" KOCHAŃCZYK ROBERT</w:t>
      </w:r>
      <w:r w:rsidR="00986E0E">
        <w:rPr>
          <w:rFonts w:cs="Calibri"/>
          <w:sz w:val="24"/>
          <w:szCs w:val="24"/>
          <w:lang w:eastAsia="pl-PL"/>
        </w:rPr>
        <w:t>, z </w:t>
      </w:r>
      <w:r w:rsidR="00986E0E" w:rsidRPr="0008689C">
        <w:rPr>
          <w:rFonts w:cs="Calibri"/>
          <w:sz w:val="24"/>
          <w:szCs w:val="24"/>
          <w:lang w:eastAsia="pl-PL"/>
        </w:rPr>
        <w:t xml:space="preserve">siedzibą pod adresem: </w:t>
      </w:r>
      <w:r w:rsidR="005531F2" w:rsidRPr="005531F2">
        <w:rPr>
          <w:rFonts w:cs="Calibri"/>
          <w:sz w:val="24"/>
          <w:szCs w:val="24"/>
          <w:lang w:eastAsia="pl-PL"/>
        </w:rPr>
        <w:t>ul. Kolejowa 164A</w:t>
      </w:r>
      <w:r w:rsidR="005531F2">
        <w:rPr>
          <w:rFonts w:cs="Calibri"/>
          <w:sz w:val="24"/>
          <w:szCs w:val="24"/>
          <w:lang w:eastAsia="pl-PL"/>
        </w:rPr>
        <w:t xml:space="preserve">, </w:t>
      </w:r>
      <w:r w:rsidR="00986E0E" w:rsidRPr="0008689C">
        <w:rPr>
          <w:rFonts w:cs="Calibri"/>
          <w:sz w:val="24"/>
          <w:szCs w:val="24"/>
          <w:lang w:eastAsia="pl-PL"/>
        </w:rPr>
        <w:t xml:space="preserve">33-130 </w:t>
      </w:r>
      <w:r w:rsidR="00986E0E" w:rsidRPr="0008689C">
        <w:rPr>
          <w:rFonts w:cs="Calibri"/>
          <w:sz w:val="24"/>
          <w:szCs w:val="24"/>
        </w:rPr>
        <w:t>Radłów, posiadając</w:t>
      </w:r>
      <w:r w:rsidR="00986E0E">
        <w:rPr>
          <w:rFonts w:cs="Calibri"/>
          <w:sz w:val="24"/>
          <w:szCs w:val="24"/>
        </w:rPr>
        <w:t>ym</w:t>
      </w:r>
      <w:r w:rsidR="00986E0E" w:rsidRPr="0008689C">
        <w:rPr>
          <w:rFonts w:cs="Calibri"/>
          <w:sz w:val="24"/>
          <w:szCs w:val="24"/>
        </w:rPr>
        <w:t xml:space="preserve"> NIP 8732988558, REGON 121519257</w:t>
      </w:r>
      <w:r w:rsidR="00F313C6">
        <w:rPr>
          <w:rFonts w:cs="Calibri"/>
          <w:sz w:val="24"/>
        </w:rPr>
        <w:t xml:space="preserve">, </w:t>
      </w:r>
      <w:r w:rsidR="008A433C">
        <w:rPr>
          <w:rFonts w:cs="Calibri"/>
          <w:sz w:val="24"/>
        </w:rPr>
        <w:t>zwan</w:t>
      </w:r>
      <w:r w:rsidR="009D0B60">
        <w:rPr>
          <w:rFonts w:cs="Calibri"/>
          <w:sz w:val="24"/>
        </w:rPr>
        <w:t>ym</w:t>
      </w:r>
      <w:r w:rsidR="008A433C">
        <w:rPr>
          <w:rFonts w:cs="Calibri"/>
          <w:sz w:val="24"/>
        </w:rPr>
        <w:t xml:space="preserve"> dalej „Zamawiającym”, </w:t>
      </w:r>
      <w:r w:rsidR="00F313C6">
        <w:rPr>
          <w:rFonts w:cs="Calibri"/>
          <w:sz w:val="24"/>
        </w:rPr>
        <w:t>przez które rozumie się powiązania między Zamawiającym a mną, polegające na:</w:t>
      </w:r>
    </w:p>
    <w:p w14:paraId="7C09FB5B" w14:textId="77777777" w:rsidR="00C75D2C" w:rsidRPr="00C75D2C" w:rsidRDefault="00C75D2C" w:rsidP="002F6508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uczestniczeniu w spółce jako wspólnik spółki cywilnej lub spółki osobowej;</w:t>
      </w:r>
    </w:p>
    <w:p w14:paraId="25FCC5E6" w14:textId="77777777" w:rsidR="00C75D2C" w:rsidRPr="00C75D2C" w:rsidRDefault="00C75D2C" w:rsidP="002F6508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posiadaniu co najmniej 10 % udziałów lub akcji;</w:t>
      </w:r>
    </w:p>
    <w:p w14:paraId="6D40DB7F" w14:textId="77777777" w:rsidR="00C75D2C" w:rsidRPr="00C75D2C" w:rsidRDefault="00C75D2C" w:rsidP="002F6508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lastRenderedPageBreak/>
        <w:t>pełnieniu funkcji członka organu nadzorczego lub zarządzającego, prokurenta, pełnomocnika;</w:t>
      </w:r>
    </w:p>
    <w:p w14:paraId="09550B86" w14:textId="7CA2E24A" w:rsidR="00F313C6" w:rsidRPr="00C75D2C" w:rsidRDefault="00C75D2C" w:rsidP="002F6508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pozostawaniu w takim stosunku prawnym lub faktycznym, który może budzić uzasadnione wątpliwości co do bezst</w:t>
      </w:r>
      <w:r w:rsidR="00986E0E">
        <w:rPr>
          <w:rFonts w:cs="Calibri"/>
          <w:bCs/>
          <w:sz w:val="24"/>
        </w:rPr>
        <w:t>ronności w wyborze wykonawcy, w </w:t>
      </w:r>
      <w:r w:rsidRPr="00C75D2C">
        <w:rPr>
          <w:rFonts w:cs="Calibri"/>
          <w:bCs/>
          <w:sz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33C69" w14:textId="77777777" w:rsidR="0080362F" w:rsidRDefault="0080362F" w:rsidP="004F60AA">
      <w:pPr>
        <w:spacing w:after="0" w:line="240" w:lineRule="auto"/>
      </w:pPr>
      <w:r>
        <w:separator/>
      </w:r>
    </w:p>
  </w:endnote>
  <w:endnote w:type="continuationSeparator" w:id="0">
    <w:p w14:paraId="08C06A6C" w14:textId="77777777" w:rsidR="0080362F" w:rsidRDefault="0080362F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5500526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54488F" w14:textId="47EDE454" w:rsidR="2DF4CB9A" w:rsidRPr="00986E0E" w:rsidRDefault="00986E0E" w:rsidP="00986E0E">
            <w:pPr>
              <w:pStyle w:val="Stopka"/>
              <w:jc w:val="right"/>
              <w:rPr>
                <w:sz w:val="20"/>
                <w:szCs w:val="20"/>
              </w:rPr>
            </w:pPr>
            <w:r w:rsidRPr="00986E0E">
              <w:rPr>
                <w:sz w:val="20"/>
                <w:szCs w:val="20"/>
              </w:rPr>
              <w:t xml:space="preserve">Strona </w:t>
            </w:r>
            <w:r w:rsidRPr="00986E0E">
              <w:rPr>
                <w:bCs/>
                <w:sz w:val="20"/>
                <w:szCs w:val="20"/>
              </w:rPr>
              <w:fldChar w:fldCharType="begin"/>
            </w:r>
            <w:r w:rsidRPr="00986E0E">
              <w:rPr>
                <w:bCs/>
                <w:sz w:val="20"/>
                <w:szCs w:val="20"/>
              </w:rPr>
              <w:instrText>PAGE</w:instrText>
            </w:r>
            <w:r w:rsidRPr="00986E0E">
              <w:rPr>
                <w:bCs/>
                <w:sz w:val="20"/>
                <w:szCs w:val="20"/>
              </w:rPr>
              <w:fldChar w:fldCharType="separate"/>
            </w:r>
            <w:r w:rsidR="00425C1D">
              <w:rPr>
                <w:bCs/>
                <w:noProof/>
                <w:sz w:val="20"/>
                <w:szCs w:val="20"/>
              </w:rPr>
              <w:t>2</w:t>
            </w:r>
            <w:r w:rsidRPr="00986E0E">
              <w:rPr>
                <w:bCs/>
                <w:sz w:val="20"/>
                <w:szCs w:val="20"/>
              </w:rPr>
              <w:fldChar w:fldCharType="end"/>
            </w:r>
            <w:r w:rsidRPr="00986E0E">
              <w:rPr>
                <w:sz w:val="20"/>
                <w:szCs w:val="20"/>
              </w:rPr>
              <w:t xml:space="preserve"> z </w:t>
            </w:r>
            <w:r w:rsidRPr="00986E0E">
              <w:rPr>
                <w:bCs/>
                <w:sz w:val="20"/>
                <w:szCs w:val="20"/>
              </w:rPr>
              <w:fldChar w:fldCharType="begin"/>
            </w:r>
            <w:r w:rsidRPr="00986E0E">
              <w:rPr>
                <w:bCs/>
                <w:sz w:val="20"/>
                <w:szCs w:val="20"/>
              </w:rPr>
              <w:instrText>NUMPAGES</w:instrText>
            </w:r>
            <w:r w:rsidRPr="00986E0E">
              <w:rPr>
                <w:bCs/>
                <w:sz w:val="20"/>
                <w:szCs w:val="20"/>
              </w:rPr>
              <w:fldChar w:fldCharType="separate"/>
            </w:r>
            <w:r w:rsidR="00425C1D">
              <w:rPr>
                <w:bCs/>
                <w:noProof/>
                <w:sz w:val="20"/>
                <w:szCs w:val="20"/>
              </w:rPr>
              <w:t>2</w:t>
            </w:r>
            <w:r w:rsidRPr="00986E0E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7DBDD" w14:textId="77777777" w:rsidR="0080362F" w:rsidRDefault="0080362F" w:rsidP="004F60AA">
      <w:pPr>
        <w:spacing w:after="0" w:line="240" w:lineRule="auto"/>
      </w:pPr>
      <w:r>
        <w:separator/>
      </w:r>
    </w:p>
  </w:footnote>
  <w:footnote w:type="continuationSeparator" w:id="0">
    <w:p w14:paraId="4D597FE4" w14:textId="77777777" w:rsidR="0080362F" w:rsidRDefault="0080362F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2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00FAB3" w14:textId="7701114B" w:rsidR="008569D4" w:rsidRPr="0097002B" w:rsidRDefault="008569D4" w:rsidP="00165B20">
    <w:pPr>
      <w:pStyle w:val="Nagwek"/>
      <w:spacing w:line="360" w:lineRule="auto"/>
      <w:rPr>
        <w:i/>
        <w:iCs/>
        <w:sz w:val="20"/>
        <w:szCs w:val="20"/>
      </w:rPr>
    </w:pPr>
    <w:r w:rsidRPr="0097002B">
      <w:rPr>
        <w:i/>
        <w:iCs/>
        <w:sz w:val="20"/>
        <w:szCs w:val="20"/>
      </w:rPr>
      <w:t xml:space="preserve">Zamówienie dofinansowane </w:t>
    </w:r>
    <w:bookmarkStart w:id="2" w:name="_Hlk178678049"/>
    <w:bookmarkStart w:id="3" w:name="_Hlk178678050"/>
    <w:bookmarkStart w:id="4" w:name="_Hlk178678052"/>
    <w:bookmarkStart w:id="5" w:name="_Hlk178678053"/>
    <w:r w:rsidRPr="0097002B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2"/>
    <w:bookmarkEnd w:id="3"/>
    <w:bookmarkEnd w:id="4"/>
    <w:bookmarkEnd w:id="5"/>
    <w:r w:rsidR="00844EB8" w:rsidRPr="0097002B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574386">
    <w:abstractNumId w:val="45"/>
  </w:num>
  <w:num w:numId="2" w16cid:durableId="1835611784">
    <w:abstractNumId w:val="38"/>
  </w:num>
  <w:num w:numId="3" w16cid:durableId="347099398">
    <w:abstractNumId w:val="46"/>
  </w:num>
  <w:num w:numId="4" w16cid:durableId="1995985306">
    <w:abstractNumId w:val="41"/>
  </w:num>
  <w:num w:numId="5" w16cid:durableId="1661301411">
    <w:abstractNumId w:val="0"/>
  </w:num>
  <w:num w:numId="6" w16cid:durableId="1791510737">
    <w:abstractNumId w:val="1"/>
  </w:num>
  <w:num w:numId="7" w16cid:durableId="753629073">
    <w:abstractNumId w:val="2"/>
  </w:num>
  <w:num w:numId="8" w16cid:durableId="1002390877">
    <w:abstractNumId w:val="4"/>
  </w:num>
  <w:num w:numId="9" w16cid:durableId="268052612">
    <w:abstractNumId w:val="5"/>
  </w:num>
  <w:num w:numId="10" w16cid:durableId="1514806147">
    <w:abstractNumId w:val="6"/>
  </w:num>
  <w:num w:numId="11" w16cid:durableId="734815129">
    <w:abstractNumId w:val="7"/>
  </w:num>
  <w:num w:numId="12" w16cid:durableId="2081294198">
    <w:abstractNumId w:val="8"/>
  </w:num>
  <w:num w:numId="13" w16cid:durableId="1906139345">
    <w:abstractNumId w:val="9"/>
  </w:num>
  <w:num w:numId="14" w16cid:durableId="1855874567">
    <w:abstractNumId w:val="10"/>
  </w:num>
  <w:num w:numId="15" w16cid:durableId="1758594691">
    <w:abstractNumId w:val="12"/>
  </w:num>
  <w:num w:numId="16" w16cid:durableId="326785723">
    <w:abstractNumId w:val="13"/>
  </w:num>
  <w:num w:numId="17" w16cid:durableId="1388257537">
    <w:abstractNumId w:val="14"/>
  </w:num>
  <w:num w:numId="18" w16cid:durableId="1155103942">
    <w:abstractNumId w:val="15"/>
  </w:num>
  <w:num w:numId="19" w16cid:durableId="1887718289">
    <w:abstractNumId w:val="16"/>
  </w:num>
  <w:num w:numId="20" w16cid:durableId="2120877677">
    <w:abstractNumId w:val="18"/>
  </w:num>
  <w:num w:numId="21" w16cid:durableId="239796551">
    <w:abstractNumId w:val="19"/>
  </w:num>
  <w:num w:numId="22" w16cid:durableId="924873671">
    <w:abstractNumId w:val="20"/>
  </w:num>
  <w:num w:numId="23" w16cid:durableId="1118448349">
    <w:abstractNumId w:val="21"/>
  </w:num>
  <w:num w:numId="24" w16cid:durableId="615405747">
    <w:abstractNumId w:val="23"/>
  </w:num>
  <w:num w:numId="25" w16cid:durableId="1567106120">
    <w:abstractNumId w:val="24"/>
  </w:num>
  <w:num w:numId="26" w16cid:durableId="2055503123">
    <w:abstractNumId w:val="25"/>
  </w:num>
  <w:num w:numId="27" w16cid:durableId="887885287">
    <w:abstractNumId w:val="26"/>
  </w:num>
  <w:num w:numId="28" w16cid:durableId="209077825">
    <w:abstractNumId w:val="27"/>
  </w:num>
  <w:num w:numId="29" w16cid:durableId="1896817995">
    <w:abstractNumId w:val="28"/>
  </w:num>
  <w:num w:numId="30" w16cid:durableId="575364809">
    <w:abstractNumId w:val="29"/>
  </w:num>
  <w:num w:numId="31" w16cid:durableId="18700083">
    <w:abstractNumId w:val="44"/>
  </w:num>
  <w:num w:numId="32" w16cid:durableId="346253723">
    <w:abstractNumId w:val="42"/>
  </w:num>
  <w:num w:numId="33" w16cid:durableId="1402868783">
    <w:abstractNumId w:val="37"/>
  </w:num>
  <w:num w:numId="34" w16cid:durableId="516120397">
    <w:abstractNumId w:val="34"/>
  </w:num>
  <w:num w:numId="35" w16cid:durableId="323775733">
    <w:abstractNumId w:val="36"/>
  </w:num>
  <w:num w:numId="36" w16cid:durableId="1705862540">
    <w:abstractNumId w:val="35"/>
  </w:num>
  <w:num w:numId="37" w16cid:durableId="27875129">
    <w:abstractNumId w:val="11"/>
    <w:lvlOverride w:ilvl="0">
      <w:startOverride w:val="1"/>
    </w:lvlOverride>
  </w:num>
  <w:num w:numId="38" w16cid:durableId="1105266963">
    <w:abstractNumId w:val="17"/>
    <w:lvlOverride w:ilvl="0">
      <w:startOverride w:val="1"/>
    </w:lvlOverride>
  </w:num>
  <w:num w:numId="39" w16cid:durableId="7877467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05925979">
    <w:abstractNumId w:val="22"/>
  </w:num>
  <w:num w:numId="41" w16cid:durableId="612438100">
    <w:abstractNumId w:val="3"/>
    <w:lvlOverride w:ilvl="0">
      <w:startOverride w:val="1"/>
    </w:lvlOverride>
  </w:num>
  <w:num w:numId="42" w16cid:durableId="282351799">
    <w:abstractNumId w:val="30"/>
  </w:num>
  <w:num w:numId="43" w16cid:durableId="341468390">
    <w:abstractNumId w:val="31"/>
  </w:num>
  <w:num w:numId="44" w16cid:durableId="619998080">
    <w:abstractNumId w:val="33"/>
  </w:num>
  <w:num w:numId="45" w16cid:durableId="1195117034">
    <w:abstractNumId w:val="32"/>
  </w:num>
  <w:num w:numId="46" w16cid:durableId="1355106516">
    <w:abstractNumId w:val="40"/>
  </w:num>
  <w:num w:numId="47" w16cid:durableId="838886559">
    <w:abstractNumId w:val="39"/>
  </w:num>
  <w:num w:numId="48" w16cid:durableId="1910269342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13601"/>
    <w:rsid w:val="000227B7"/>
    <w:rsid w:val="00041D92"/>
    <w:rsid w:val="00043689"/>
    <w:rsid w:val="00054A84"/>
    <w:rsid w:val="00055300"/>
    <w:rsid w:val="0006677D"/>
    <w:rsid w:val="000700CB"/>
    <w:rsid w:val="00094AD7"/>
    <w:rsid w:val="000A71F9"/>
    <w:rsid w:val="000B71D5"/>
    <w:rsid w:val="000C69FA"/>
    <w:rsid w:val="000E2A80"/>
    <w:rsid w:val="000E3A42"/>
    <w:rsid w:val="000E557E"/>
    <w:rsid w:val="00101997"/>
    <w:rsid w:val="00117840"/>
    <w:rsid w:val="00121CB7"/>
    <w:rsid w:val="001318CF"/>
    <w:rsid w:val="001357F0"/>
    <w:rsid w:val="00144094"/>
    <w:rsid w:val="00160978"/>
    <w:rsid w:val="00165B20"/>
    <w:rsid w:val="001679C8"/>
    <w:rsid w:val="00170AD6"/>
    <w:rsid w:val="00175D6C"/>
    <w:rsid w:val="00176CC1"/>
    <w:rsid w:val="00177E50"/>
    <w:rsid w:val="00192CA7"/>
    <w:rsid w:val="001B2D73"/>
    <w:rsid w:val="001D7B49"/>
    <w:rsid w:val="001F2467"/>
    <w:rsid w:val="001F579C"/>
    <w:rsid w:val="00210730"/>
    <w:rsid w:val="00223C3E"/>
    <w:rsid w:val="00235968"/>
    <w:rsid w:val="0024367A"/>
    <w:rsid w:val="00251E68"/>
    <w:rsid w:val="0025257C"/>
    <w:rsid w:val="0026496E"/>
    <w:rsid w:val="00276332"/>
    <w:rsid w:val="0029729A"/>
    <w:rsid w:val="002A5514"/>
    <w:rsid w:val="002A61D4"/>
    <w:rsid w:val="002B1A0F"/>
    <w:rsid w:val="002B496F"/>
    <w:rsid w:val="002B6A34"/>
    <w:rsid w:val="002C2D2B"/>
    <w:rsid w:val="002C35A2"/>
    <w:rsid w:val="002D0265"/>
    <w:rsid w:val="002D63B6"/>
    <w:rsid w:val="002E0312"/>
    <w:rsid w:val="002F0BDD"/>
    <w:rsid w:val="002F6508"/>
    <w:rsid w:val="00301DC4"/>
    <w:rsid w:val="00302F69"/>
    <w:rsid w:val="003145BD"/>
    <w:rsid w:val="003233BD"/>
    <w:rsid w:val="00350096"/>
    <w:rsid w:val="00365B98"/>
    <w:rsid w:val="00366EF4"/>
    <w:rsid w:val="00372B8F"/>
    <w:rsid w:val="00390FD3"/>
    <w:rsid w:val="003A5931"/>
    <w:rsid w:val="003B12AE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21EAA"/>
    <w:rsid w:val="00425C1D"/>
    <w:rsid w:val="00451D3D"/>
    <w:rsid w:val="004628E6"/>
    <w:rsid w:val="0048366E"/>
    <w:rsid w:val="004B2BDD"/>
    <w:rsid w:val="004B6242"/>
    <w:rsid w:val="004C1FB1"/>
    <w:rsid w:val="004C3CF7"/>
    <w:rsid w:val="004D29DF"/>
    <w:rsid w:val="004E338D"/>
    <w:rsid w:val="004E4397"/>
    <w:rsid w:val="004F60AA"/>
    <w:rsid w:val="00507C99"/>
    <w:rsid w:val="005354DC"/>
    <w:rsid w:val="0055030F"/>
    <w:rsid w:val="005521AE"/>
    <w:rsid w:val="005531F2"/>
    <w:rsid w:val="005856C9"/>
    <w:rsid w:val="005B45EF"/>
    <w:rsid w:val="005B75F8"/>
    <w:rsid w:val="005C3B7D"/>
    <w:rsid w:val="005C652E"/>
    <w:rsid w:val="005F57E0"/>
    <w:rsid w:val="00626955"/>
    <w:rsid w:val="006337DF"/>
    <w:rsid w:val="00635AC3"/>
    <w:rsid w:val="00665634"/>
    <w:rsid w:val="006845C0"/>
    <w:rsid w:val="0068634C"/>
    <w:rsid w:val="00692B4E"/>
    <w:rsid w:val="00695105"/>
    <w:rsid w:val="00696CDF"/>
    <w:rsid w:val="006A0881"/>
    <w:rsid w:val="006A6350"/>
    <w:rsid w:val="006C7067"/>
    <w:rsid w:val="006D27E6"/>
    <w:rsid w:val="007035AB"/>
    <w:rsid w:val="0070521B"/>
    <w:rsid w:val="00715CA0"/>
    <w:rsid w:val="0072129D"/>
    <w:rsid w:val="00741D61"/>
    <w:rsid w:val="007450E9"/>
    <w:rsid w:val="0075405D"/>
    <w:rsid w:val="00780F39"/>
    <w:rsid w:val="0080362F"/>
    <w:rsid w:val="008156C9"/>
    <w:rsid w:val="00817253"/>
    <w:rsid w:val="0082184F"/>
    <w:rsid w:val="00824011"/>
    <w:rsid w:val="00827BBC"/>
    <w:rsid w:val="008302F8"/>
    <w:rsid w:val="008431E4"/>
    <w:rsid w:val="00844EB8"/>
    <w:rsid w:val="008518BA"/>
    <w:rsid w:val="008569D4"/>
    <w:rsid w:val="00861FFA"/>
    <w:rsid w:val="0086771E"/>
    <w:rsid w:val="008708EB"/>
    <w:rsid w:val="00872CA4"/>
    <w:rsid w:val="008737EA"/>
    <w:rsid w:val="008959A3"/>
    <w:rsid w:val="00897C3C"/>
    <w:rsid w:val="008A433C"/>
    <w:rsid w:val="008D4105"/>
    <w:rsid w:val="008E1FC9"/>
    <w:rsid w:val="008E4F03"/>
    <w:rsid w:val="00904BBE"/>
    <w:rsid w:val="00907541"/>
    <w:rsid w:val="009238DB"/>
    <w:rsid w:val="0092414C"/>
    <w:rsid w:val="00931E44"/>
    <w:rsid w:val="00945EE4"/>
    <w:rsid w:val="009526A2"/>
    <w:rsid w:val="00956835"/>
    <w:rsid w:val="0097002B"/>
    <w:rsid w:val="0097553E"/>
    <w:rsid w:val="009804B6"/>
    <w:rsid w:val="00980B13"/>
    <w:rsid w:val="0098296F"/>
    <w:rsid w:val="00986E0E"/>
    <w:rsid w:val="00991623"/>
    <w:rsid w:val="009938D8"/>
    <w:rsid w:val="009B1998"/>
    <w:rsid w:val="009C0202"/>
    <w:rsid w:val="009D0B60"/>
    <w:rsid w:val="00A2489A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3328"/>
    <w:rsid w:val="00AA59EA"/>
    <w:rsid w:val="00AB0E71"/>
    <w:rsid w:val="00AB1517"/>
    <w:rsid w:val="00AE0EDA"/>
    <w:rsid w:val="00B05643"/>
    <w:rsid w:val="00B1252F"/>
    <w:rsid w:val="00B12C18"/>
    <w:rsid w:val="00B21A89"/>
    <w:rsid w:val="00B27A0A"/>
    <w:rsid w:val="00B460A8"/>
    <w:rsid w:val="00B57A45"/>
    <w:rsid w:val="00B7043A"/>
    <w:rsid w:val="00B70C72"/>
    <w:rsid w:val="00B719F8"/>
    <w:rsid w:val="00B8208E"/>
    <w:rsid w:val="00B909AC"/>
    <w:rsid w:val="00BE08F4"/>
    <w:rsid w:val="00BE3DF1"/>
    <w:rsid w:val="00BE3F0E"/>
    <w:rsid w:val="00BE6683"/>
    <w:rsid w:val="00BF6788"/>
    <w:rsid w:val="00BF7D28"/>
    <w:rsid w:val="00C0303E"/>
    <w:rsid w:val="00C04234"/>
    <w:rsid w:val="00C13150"/>
    <w:rsid w:val="00C24001"/>
    <w:rsid w:val="00C529A3"/>
    <w:rsid w:val="00C75D2C"/>
    <w:rsid w:val="00C82A2B"/>
    <w:rsid w:val="00C83DFD"/>
    <w:rsid w:val="00CA17DA"/>
    <w:rsid w:val="00CA3C17"/>
    <w:rsid w:val="00CC1BCE"/>
    <w:rsid w:val="00CE4224"/>
    <w:rsid w:val="00CF7FA7"/>
    <w:rsid w:val="00D10F31"/>
    <w:rsid w:val="00D23596"/>
    <w:rsid w:val="00D27799"/>
    <w:rsid w:val="00D3549A"/>
    <w:rsid w:val="00D36584"/>
    <w:rsid w:val="00D63D21"/>
    <w:rsid w:val="00D65D37"/>
    <w:rsid w:val="00D909E5"/>
    <w:rsid w:val="00D90D5A"/>
    <w:rsid w:val="00D94AAA"/>
    <w:rsid w:val="00DE39D0"/>
    <w:rsid w:val="00DE5DFE"/>
    <w:rsid w:val="00DF1EBF"/>
    <w:rsid w:val="00E143E9"/>
    <w:rsid w:val="00E16D82"/>
    <w:rsid w:val="00E31C64"/>
    <w:rsid w:val="00E371D7"/>
    <w:rsid w:val="00E41181"/>
    <w:rsid w:val="00E44A7E"/>
    <w:rsid w:val="00E55161"/>
    <w:rsid w:val="00E80529"/>
    <w:rsid w:val="00E935FA"/>
    <w:rsid w:val="00EA40FC"/>
    <w:rsid w:val="00EC6CB7"/>
    <w:rsid w:val="00ED6851"/>
    <w:rsid w:val="00EE3677"/>
    <w:rsid w:val="00EF7CEA"/>
    <w:rsid w:val="00F313C6"/>
    <w:rsid w:val="00F46F05"/>
    <w:rsid w:val="00F57F9B"/>
    <w:rsid w:val="00F72BB9"/>
    <w:rsid w:val="00F73647"/>
    <w:rsid w:val="00F77F4C"/>
    <w:rsid w:val="00F90D92"/>
    <w:rsid w:val="00F93DE6"/>
    <w:rsid w:val="00F94382"/>
    <w:rsid w:val="00FA27D3"/>
    <w:rsid w:val="00FB3671"/>
    <w:rsid w:val="00FB7B7A"/>
    <w:rsid w:val="00FC34E9"/>
    <w:rsid w:val="00FC5B1F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4F16D6-0BAD-4277-A240-8C8E6C266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738ABCE0-3317-4E12-8642-04DE63E1B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23</cp:revision>
  <dcterms:created xsi:type="dcterms:W3CDTF">2025-01-11T14:18:00Z</dcterms:created>
  <dcterms:modified xsi:type="dcterms:W3CDTF">2025-11-28T15:31:00Z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